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32A17" w14:textId="77777777" w:rsidR="00D049C9" w:rsidRPr="00204D7A" w:rsidRDefault="00DA3BEE" w:rsidP="00E859C3">
      <w:pPr>
        <w:spacing w:after="0" w:line="360" w:lineRule="auto"/>
        <w:jc w:val="right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lang w:val="pl-PL"/>
        </w:rPr>
        <w:t>Załącznik n</w:t>
      </w:r>
      <w:r w:rsidR="00371069">
        <w:rPr>
          <w:rFonts w:ascii="Times New Roman" w:hAnsi="Times New Roman" w:cs="Times New Roman"/>
          <w:b/>
          <w:lang w:val="pl-PL"/>
        </w:rPr>
        <w:t xml:space="preserve">r </w:t>
      </w:r>
      <w:r>
        <w:rPr>
          <w:rFonts w:ascii="Times New Roman" w:hAnsi="Times New Roman" w:cs="Times New Roman"/>
          <w:b/>
          <w:lang w:val="pl-PL"/>
        </w:rPr>
        <w:t>1</w:t>
      </w:r>
      <w:r w:rsidR="00E859C3">
        <w:rPr>
          <w:rFonts w:ascii="Times New Roman" w:hAnsi="Times New Roman" w:cs="Times New Roman"/>
          <w:b/>
          <w:lang w:val="pl-PL"/>
        </w:rPr>
        <w:t xml:space="preserve">: </w:t>
      </w:r>
      <w:r w:rsidR="00D049C9" w:rsidRPr="00204D7A">
        <w:rPr>
          <w:rFonts w:ascii="Times New Roman" w:hAnsi="Times New Roman" w:cs="Times New Roman"/>
          <w:b/>
          <w:lang w:val="pl-PL"/>
        </w:rPr>
        <w:t xml:space="preserve">FORMULARZ </w:t>
      </w:r>
      <w:r w:rsidR="008C63F6">
        <w:rPr>
          <w:rFonts w:ascii="Times New Roman" w:hAnsi="Times New Roman" w:cs="Times New Roman"/>
          <w:b/>
          <w:lang w:val="pl-PL"/>
        </w:rPr>
        <w:t>OFERTOWY</w:t>
      </w:r>
      <w:r w:rsidR="00D049C9" w:rsidRPr="00204D7A">
        <w:rPr>
          <w:rFonts w:ascii="Times New Roman" w:hAnsi="Times New Roman" w:cs="Times New Roman"/>
          <w:b/>
          <w:lang w:val="pl-PL"/>
        </w:rPr>
        <w:t>:</w:t>
      </w:r>
    </w:p>
    <w:p w14:paraId="56628221" w14:textId="77777777" w:rsidR="009F142B" w:rsidRDefault="009F142B" w:rsidP="00204D7A">
      <w:pPr>
        <w:spacing w:after="0" w:line="360" w:lineRule="auto"/>
        <w:rPr>
          <w:rFonts w:ascii="Times New Roman" w:hAnsi="Times New Roman" w:cs="Times New Roman"/>
          <w:lang w:val="pl-PL"/>
        </w:rPr>
      </w:pPr>
    </w:p>
    <w:p w14:paraId="1C271AA9" w14:textId="77777777" w:rsidR="009F142B" w:rsidRDefault="009F142B" w:rsidP="00E859C3">
      <w:pPr>
        <w:spacing w:after="0" w:line="360" w:lineRule="auto"/>
        <w:ind w:left="2832" w:firstLine="708"/>
        <w:jc w:val="right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Miejscowość……</w:t>
      </w:r>
      <w:r w:rsidR="003A7885">
        <w:rPr>
          <w:rFonts w:ascii="Times New Roman" w:hAnsi="Times New Roman" w:cs="Times New Roman"/>
          <w:lang w:val="pl-PL"/>
        </w:rPr>
        <w:t>…….</w:t>
      </w:r>
      <w:r>
        <w:rPr>
          <w:rFonts w:ascii="Times New Roman" w:hAnsi="Times New Roman" w:cs="Times New Roman"/>
          <w:lang w:val="pl-PL"/>
        </w:rPr>
        <w:t>……………data…………………………</w:t>
      </w:r>
    </w:p>
    <w:p w14:paraId="233683BD" w14:textId="77777777" w:rsidR="009F142B" w:rsidRDefault="009F142B" w:rsidP="00204D7A">
      <w:pPr>
        <w:spacing w:after="0" w:line="360" w:lineRule="auto"/>
        <w:rPr>
          <w:rFonts w:ascii="Times New Roman" w:hAnsi="Times New Roman" w:cs="Times New Roman"/>
          <w:lang w:val="pl-PL"/>
        </w:rPr>
      </w:pPr>
    </w:p>
    <w:p w14:paraId="7D68A1EE" w14:textId="77777777" w:rsidR="00D049C9" w:rsidRDefault="00D049C9" w:rsidP="00371069">
      <w:pPr>
        <w:spacing w:after="0" w:line="60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Nazwa wykonawcy</w:t>
      </w:r>
      <w:r w:rsidR="00E859C3">
        <w:rPr>
          <w:rFonts w:ascii="Times New Roman" w:hAnsi="Times New Roman" w:cs="Times New Roman"/>
          <w:lang w:val="pl-PL"/>
        </w:rPr>
        <w:t xml:space="preserve">: </w:t>
      </w:r>
      <w:r>
        <w:rPr>
          <w:rFonts w:ascii="Times New Roman" w:hAnsi="Times New Roman" w:cs="Times New Roman"/>
          <w:lang w:val="pl-PL"/>
        </w:rPr>
        <w:t>…………………………………</w:t>
      </w:r>
      <w:r w:rsidR="009F142B">
        <w:rPr>
          <w:rFonts w:ascii="Times New Roman" w:hAnsi="Times New Roman" w:cs="Times New Roman"/>
          <w:lang w:val="pl-PL"/>
        </w:rPr>
        <w:t>…………………………………………………</w:t>
      </w:r>
      <w:r w:rsidR="00B644B0">
        <w:rPr>
          <w:rFonts w:ascii="Times New Roman" w:hAnsi="Times New Roman" w:cs="Times New Roman"/>
          <w:lang w:val="pl-PL"/>
        </w:rPr>
        <w:t>…………..</w:t>
      </w:r>
    </w:p>
    <w:p w14:paraId="3219111C" w14:textId="77777777" w:rsidR="00D049C9" w:rsidRDefault="00D049C9" w:rsidP="00371069">
      <w:pPr>
        <w:spacing w:after="0" w:line="60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Adres wykonawcy</w:t>
      </w:r>
      <w:r w:rsidR="00E859C3">
        <w:rPr>
          <w:rFonts w:ascii="Times New Roman" w:hAnsi="Times New Roman" w:cs="Times New Roman"/>
          <w:lang w:val="pl-PL"/>
        </w:rPr>
        <w:t>:</w:t>
      </w:r>
      <w:r>
        <w:rPr>
          <w:rFonts w:ascii="Times New Roman" w:hAnsi="Times New Roman" w:cs="Times New Roman"/>
          <w:lang w:val="pl-PL"/>
        </w:rPr>
        <w:t>…………………………………</w:t>
      </w:r>
      <w:r w:rsidR="009F142B">
        <w:rPr>
          <w:rFonts w:ascii="Times New Roman" w:hAnsi="Times New Roman" w:cs="Times New Roman"/>
          <w:lang w:val="pl-PL"/>
        </w:rPr>
        <w:t>………………….................................................</w:t>
      </w:r>
      <w:r w:rsidR="00950681">
        <w:rPr>
          <w:rFonts w:ascii="Times New Roman" w:hAnsi="Times New Roman" w:cs="Times New Roman"/>
          <w:lang w:val="pl-PL"/>
        </w:rPr>
        <w:t>.</w:t>
      </w:r>
      <w:r w:rsidR="00B644B0">
        <w:rPr>
          <w:rFonts w:ascii="Times New Roman" w:hAnsi="Times New Roman" w:cs="Times New Roman"/>
          <w:lang w:val="pl-PL"/>
        </w:rPr>
        <w:t>..................</w:t>
      </w:r>
    </w:p>
    <w:p w14:paraId="06B23D83" w14:textId="77777777" w:rsidR="00B644B0" w:rsidRDefault="00B644B0" w:rsidP="00371069">
      <w:pPr>
        <w:spacing w:after="0" w:line="60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NIP:…………………………………</w:t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  <w:t>REGON: ……………………………………………….</w:t>
      </w:r>
    </w:p>
    <w:p w14:paraId="7EEE7200" w14:textId="77777777" w:rsidR="004B7AA7" w:rsidRDefault="00D049C9" w:rsidP="005276B8">
      <w:pPr>
        <w:spacing w:after="0" w:line="60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Tel</w:t>
      </w:r>
      <w:r w:rsidR="00E859C3">
        <w:rPr>
          <w:rFonts w:ascii="Times New Roman" w:hAnsi="Times New Roman" w:cs="Times New Roman"/>
          <w:lang w:val="pl-PL"/>
        </w:rPr>
        <w:t>efon:</w:t>
      </w:r>
      <w:r>
        <w:rPr>
          <w:rFonts w:ascii="Times New Roman" w:hAnsi="Times New Roman" w:cs="Times New Roman"/>
          <w:lang w:val="pl-PL"/>
        </w:rPr>
        <w:t>……………………………</w:t>
      </w:r>
      <w:r w:rsidR="00B644B0">
        <w:rPr>
          <w:rFonts w:ascii="Times New Roman" w:hAnsi="Times New Roman" w:cs="Times New Roman"/>
          <w:lang w:val="pl-PL"/>
        </w:rPr>
        <w:t>..</w:t>
      </w:r>
      <w:r w:rsidR="009F142B">
        <w:rPr>
          <w:rFonts w:ascii="Times New Roman" w:hAnsi="Times New Roman" w:cs="Times New Roman"/>
          <w:lang w:val="pl-PL"/>
        </w:rPr>
        <w:tab/>
      </w:r>
      <w:r w:rsidR="009F142B">
        <w:rPr>
          <w:rFonts w:ascii="Times New Roman" w:hAnsi="Times New Roman" w:cs="Times New Roman"/>
          <w:lang w:val="pl-PL"/>
        </w:rPr>
        <w:tab/>
      </w:r>
      <w:r w:rsidR="009F142B">
        <w:rPr>
          <w:rFonts w:ascii="Times New Roman" w:hAnsi="Times New Roman" w:cs="Times New Roman"/>
          <w:lang w:val="pl-PL"/>
        </w:rPr>
        <w:tab/>
      </w:r>
      <w:r w:rsidR="00E859C3">
        <w:rPr>
          <w:rFonts w:ascii="Times New Roman" w:hAnsi="Times New Roman" w:cs="Times New Roman"/>
          <w:lang w:val="pl-PL"/>
        </w:rPr>
        <w:t>E-m</w:t>
      </w:r>
      <w:r>
        <w:rPr>
          <w:rFonts w:ascii="Times New Roman" w:hAnsi="Times New Roman" w:cs="Times New Roman"/>
          <w:lang w:val="pl-PL"/>
        </w:rPr>
        <w:t>ail</w:t>
      </w:r>
      <w:r w:rsidR="00E859C3">
        <w:rPr>
          <w:rFonts w:ascii="Times New Roman" w:hAnsi="Times New Roman" w:cs="Times New Roman"/>
          <w:lang w:val="pl-PL"/>
        </w:rPr>
        <w:t>:</w:t>
      </w:r>
      <w:r>
        <w:rPr>
          <w:rFonts w:ascii="Times New Roman" w:hAnsi="Times New Roman" w:cs="Times New Roman"/>
          <w:lang w:val="pl-PL"/>
        </w:rPr>
        <w:t>…………………………</w:t>
      </w:r>
      <w:r w:rsidR="00950681">
        <w:rPr>
          <w:rFonts w:ascii="Times New Roman" w:hAnsi="Times New Roman" w:cs="Times New Roman"/>
          <w:lang w:val="pl-PL"/>
        </w:rPr>
        <w:t>……………</w:t>
      </w:r>
      <w:r w:rsidR="00B644B0">
        <w:rPr>
          <w:rFonts w:ascii="Times New Roman" w:hAnsi="Times New Roman" w:cs="Times New Roman"/>
          <w:lang w:val="pl-PL"/>
        </w:rPr>
        <w:t>………….</w:t>
      </w:r>
    </w:p>
    <w:p w14:paraId="1C9858AC" w14:textId="77777777" w:rsidR="007C4AE1" w:rsidRDefault="00D049C9" w:rsidP="007C4AE1">
      <w:pPr>
        <w:spacing w:after="0" w:line="360" w:lineRule="auto"/>
        <w:jc w:val="center"/>
        <w:rPr>
          <w:rFonts w:ascii="Times New Roman" w:hAnsi="Times New Roman" w:cs="Times New Roman"/>
          <w:b/>
          <w:lang w:val="pl-PL"/>
        </w:rPr>
      </w:pPr>
      <w:r w:rsidRPr="009F142B">
        <w:rPr>
          <w:rFonts w:ascii="Times New Roman" w:hAnsi="Times New Roman" w:cs="Times New Roman"/>
          <w:b/>
          <w:lang w:val="pl-PL"/>
        </w:rPr>
        <w:t xml:space="preserve">DOTYCZY: </w:t>
      </w:r>
    </w:p>
    <w:p w14:paraId="1B8E7CE7" w14:textId="77777777" w:rsidR="00371069" w:rsidRDefault="008C63F6" w:rsidP="008C63F6">
      <w:pPr>
        <w:spacing w:after="0" w:line="360" w:lineRule="auto"/>
        <w:jc w:val="center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lang w:val="pl-PL"/>
        </w:rPr>
        <w:t xml:space="preserve">ZAPYTANIA OFERTOWEGO </w:t>
      </w:r>
      <w:r w:rsidR="00371069" w:rsidRPr="00204D7A">
        <w:rPr>
          <w:rFonts w:ascii="Times New Roman" w:hAnsi="Times New Roman" w:cs="Times New Roman"/>
          <w:b/>
          <w:lang w:val="pl-PL"/>
        </w:rPr>
        <w:t>na</w:t>
      </w:r>
      <w:r w:rsidR="00371069">
        <w:rPr>
          <w:rFonts w:ascii="Times New Roman" w:hAnsi="Times New Roman" w:cs="Times New Roman"/>
          <w:b/>
          <w:lang w:val="pl-PL"/>
        </w:rPr>
        <w:t>:</w:t>
      </w:r>
    </w:p>
    <w:p w14:paraId="445A6928" w14:textId="77777777" w:rsidR="00E23325" w:rsidRDefault="00E23325" w:rsidP="009C775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pl-PL"/>
        </w:rPr>
      </w:pPr>
      <w:r w:rsidRPr="00E23325">
        <w:rPr>
          <w:rFonts w:ascii="Times New Roman" w:hAnsi="Times New Roman"/>
          <w:b/>
          <w:bCs/>
          <w:sz w:val="24"/>
          <w:szCs w:val="24"/>
          <w:lang w:val="pl-PL"/>
        </w:rPr>
        <w:t xml:space="preserve">przeprowadzenie przez biegłego rewidenta badania </w:t>
      </w:r>
    </w:p>
    <w:p w14:paraId="5B81090F" w14:textId="69FD5D22" w:rsidR="00371069" w:rsidRDefault="00E23325" w:rsidP="009C7758">
      <w:pPr>
        <w:spacing w:after="0" w:line="240" w:lineRule="auto"/>
        <w:jc w:val="center"/>
        <w:rPr>
          <w:rFonts w:ascii="Times New Roman" w:hAnsi="Times New Roman" w:cs="Times New Roman"/>
          <w:lang w:val="pl-PL"/>
        </w:rPr>
      </w:pPr>
      <w:r w:rsidRPr="00E23325">
        <w:rPr>
          <w:rFonts w:ascii="Times New Roman" w:hAnsi="Times New Roman"/>
          <w:b/>
          <w:bCs/>
          <w:sz w:val="24"/>
          <w:szCs w:val="24"/>
          <w:lang w:val="pl-PL"/>
        </w:rPr>
        <w:t>sprawozdania finansowego sporządzonego za rok 202</w:t>
      </w:r>
      <w:r w:rsidR="00DC76E0">
        <w:rPr>
          <w:rFonts w:ascii="Times New Roman" w:hAnsi="Times New Roman"/>
          <w:b/>
          <w:bCs/>
          <w:sz w:val="24"/>
          <w:szCs w:val="24"/>
          <w:lang w:val="pl-PL"/>
        </w:rPr>
        <w:t>4</w:t>
      </w:r>
      <w:r w:rsidR="000205A8">
        <w:rPr>
          <w:rFonts w:ascii="Times New Roman" w:hAnsi="Times New Roman"/>
          <w:b/>
          <w:bCs/>
          <w:sz w:val="24"/>
          <w:szCs w:val="24"/>
          <w:lang w:val="pl-PL"/>
        </w:rPr>
        <w:t xml:space="preserve"> dla Spółki JTBS</w:t>
      </w:r>
    </w:p>
    <w:p w14:paraId="00456303" w14:textId="77777777" w:rsidR="002C6243" w:rsidRDefault="002C6243" w:rsidP="00371069">
      <w:pPr>
        <w:spacing w:after="0" w:line="600" w:lineRule="auto"/>
        <w:rPr>
          <w:rFonts w:ascii="Times New Roman" w:hAnsi="Times New Roman" w:cs="Times New Roman"/>
          <w:lang w:val="pl-PL"/>
        </w:rPr>
      </w:pPr>
    </w:p>
    <w:p w14:paraId="00F42669" w14:textId="0B0B4CEA" w:rsidR="00D049C9" w:rsidRPr="0023723C" w:rsidRDefault="00D049C9" w:rsidP="005276B8">
      <w:pPr>
        <w:pStyle w:val="Akapitzlist"/>
        <w:numPr>
          <w:ilvl w:val="0"/>
          <w:numId w:val="32"/>
        </w:numPr>
        <w:spacing w:after="0" w:line="600" w:lineRule="auto"/>
        <w:ind w:left="284" w:hanging="284"/>
        <w:rPr>
          <w:rFonts w:ascii="Times New Roman" w:hAnsi="Times New Roman" w:cs="Times New Roman"/>
          <w:lang w:val="pl-PL"/>
        </w:rPr>
      </w:pPr>
      <w:r w:rsidRPr="005276B8">
        <w:rPr>
          <w:rFonts w:ascii="Times New Roman" w:hAnsi="Times New Roman" w:cs="Times New Roman"/>
          <w:lang w:val="pl-PL"/>
        </w:rPr>
        <w:t>Cena ofertowa za wykonanie przedmiotu zamówienia</w:t>
      </w:r>
      <w:r w:rsidR="00DA3BEE" w:rsidRPr="005276B8">
        <w:rPr>
          <w:rFonts w:ascii="Times New Roman" w:hAnsi="Times New Roman" w:cs="Times New Roman"/>
          <w:lang w:val="pl-PL"/>
        </w:rPr>
        <w:t xml:space="preserve"> w terminie </w:t>
      </w:r>
      <w:r w:rsidR="00E23325" w:rsidRPr="005276B8">
        <w:rPr>
          <w:rFonts w:ascii="Times New Roman" w:hAnsi="Times New Roman" w:cs="Times New Roman"/>
          <w:lang w:val="pl-PL"/>
        </w:rPr>
        <w:t xml:space="preserve">od </w:t>
      </w:r>
      <w:r w:rsidR="0023723C" w:rsidRPr="0023723C">
        <w:rPr>
          <w:rFonts w:ascii="Times New Roman" w:hAnsi="Times New Roman" w:cs="Times New Roman"/>
          <w:lang w:val="pl-PL"/>
        </w:rPr>
        <w:t>31</w:t>
      </w:r>
      <w:r w:rsidR="00E23325" w:rsidRPr="0023723C">
        <w:rPr>
          <w:rFonts w:ascii="Times New Roman" w:hAnsi="Times New Roman" w:cs="Times New Roman"/>
          <w:lang w:val="pl-PL"/>
        </w:rPr>
        <w:t>.01.202</w:t>
      </w:r>
      <w:r w:rsidR="00771866">
        <w:rPr>
          <w:rFonts w:ascii="Times New Roman" w:hAnsi="Times New Roman" w:cs="Times New Roman"/>
          <w:lang w:val="pl-PL"/>
        </w:rPr>
        <w:t>5 r. do 30.04</w:t>
      </w:r>
      <w:r w:rsidR="00E23325" w:rsidRPr="0023723C">
        <w:rPr>
          <w:rFonts w:ascii="Times New Roman" w:hAnsi="Times New Roman" w:cs="Times New Roman"/>
          <w:lang w:val="pl-PL"/>
        </w:rPr>
        <w:t>.202</w:t>
      </w:r>
      <w:r w:rsidR="00771866">
        <w:rPr>
          <w:rFonts w:ascii="Times New Roman" w:hAnsi="Times New Roman" w:cs="Times New Roman"/>
          <w:lang w:val="pl-PL"/>
        </w:rPr>
        <w:t>5</w:t>
      </w:r>
      <w:r w:rsidR="00E23325" w:rsidRPr="0023723C">
        <w:rPr>
          <w:rFonts w:ascii="Times New Roman" w:hAnsi="Times New Roman" w:cs="Times New Roman"/>
          <w:lang w:val="pl-PL"/>
        </w:rPr>
        <w:t xml:space="preserve"> r.</w:t>
      </w:r>
      <w:r w:rsidRPr="0023723C">
        <w:rPr>
          <w:rFonts w:ascii="Times New Roman" w:hAnsi="Times New Roman" w:cs="Times New Roman"/>
          <w:lang w:val="pl-PL"/>
        </w:rPr>
        <w:t>:</w:t>
      </w:r>
    </w:p>
    <w:p w14:paraId="31724617" w14:textId="77777777" w:rsidR="00950681" w:rsidRPr="0023723C" w:rsidRDefault="00251585" w:rsidP="008E6FA6">
      <w:pPr>
        <w:spacing w:after="0" w:line="600" w:lineRule="auto"/>
        <w:rPr>
          <w:rFonts w:ascii="Times New Roman" w:hAnsi="Times New Roman" w:cs="Times New Roman"/>
          <w:lang w:val="pl-PL"/>
        </w:rPr>
      </w:pPr>
      <w:r w:rsidRPr="0023723C">
        <w:rPr>
          <w:rFonts w:ascii="Times New Roman" w:hAnsi="Times New Roman" w:cs="Times New Roman"/>
          <w:lang w:val="pl-PL"/>
        </w:rPr>
        <w:t>Cena ne</w:t>
      </w:r>
      <w:r w:rsidR="00DA3BEE" w:rsidRPr="0023723C">
        <w:rPr>
          <w:rFonts w:ascii="Times New Roman" w:hAnsi="Times New Roman" w:cs="Times New Roman"/>
          <w:lang w:val="pl-PL"/>
        </w:rPr>
        <w:t xml:space="preserve">tto za </w:t>
      </w:r>
      <w:r w:rsidR="005276B8" w:rsidRPr="0023723C">
        <w:rPr>
          <w:rFonts w:ascii="Times New Roman" w:hAnsi="Times New Roman" w:cs="Times New Roman"/>
          <w:lang w:val="pl-PL"/>
        </w:rPr>
        <w:t>wykonanie przedmiotu zamówienia</w:t>
      </w:r>
      <w:r w:rsidR="00DA3BEE" w:rsidRPr="0023723C">
        <w:rPr>
          <w:rFonts w:ascii="Times New Roman" w:hAnsi="Times New Roman" w:cs="Times New Roman"/>
          <w:lang w:val="pl-PL"/>
        </w:rPr>
        <w:t>: ……………</w:t>
      </w:r>
      <w:r w:rsidR="00950681" w:rsidRPr="0023723C">
        <w:rPr>
          <w:rFonts w:ascii="Times New Roman" w:hAnsi="Times New Roman" w:cs="Times New Roman"/>
          <w:lang w:val="pl-PL"/>
        </w:rPr>
        <w:t>…</w:t>
      </w:r>
      <w:r w:rsidR="008E6FA6" w:rsidRPr="0023723C">
        <w:rPr>
          <w:rFonts w:ascii="Times New Roman" w:hAnsi="Times New Roman" w:cs="Times New Roman"/>
          <w:lang w:val="pl-PL"/>
        </w:rPr>
        <w:t>…….</w:t>
      </w:r>
      <w:r w:rsidR="00950681" w:rsidRPr="0023723C">
        <w:rPr>
          <w:rFonts w:ascii="Times New Roman" w:hAnsi="Times New Roman" w:cs="Times New Roman"/>
          <w:lang w:val="pl-PL"/>
        </w:rPr>
        <w:t>…</w:t>
      </w:r>
      <w:r w:rsidR="008E6FA6" w:rsidRPr="0023723C">
        <w:rPr>
          <w:rFonts w:ascii="Times New Roman" w:hAnsi="Times New Roman" w:cs="Times New Roman"/>
          <w:lang w:val="pl-PL"/>
        </w:rPr>
        <w:t xml:space="preserve">… </w:t>
      </w:r>
      <w:r w:rsidR="00DA3BEE" w:rsidRPr="0023723C">
        <w:rPr>
          <w:rFonts w:ascii="Times New Roman" w:hAnsi="Times New Roman" w:cs="Times New Roman"/>
          <w:lang w:val="pl-PL"/>
        </w:rPr>
        <w:t>(brutto:......................................)</w:t>
      </w:r>
      <w:r w:rsidRPr="0023723C">
        <w:rPr>
          <w:rFonts w:ascii="Times New Roman" w:hAnsi="Times New Roman" w:cs="Times New Roman"/>
          <w:lang w:val="pl-PL"/>
        </w:rPr>
        <w:br/>
      </w:r>
      <w:r w:rsidR="00DA3BEE" w:rsidRPr="0023723C">
        <w:rPr>
          <w:rFonts w:ascii="Times New Roman" w:hAnsi="Times New Roman" w:cs="Times New Roman"/>
          <w:lang w:val="pl-PL"/>
        </w:rPr>
        <w:t>słownie: ………………………………………………….…………………</w:t>
      </w:r>
      <w:r w:rsidR="008E6FA6" w:rsidRPr="0023723C">
        <w:rPr>
          <w:rFonts w:ascii="Times New Roman" w:hAnsi="Times New Roman" w:cs="Times New Roman"/>
          <w:lang w:val="pl-PL"/>
        </w:rPr>
        <w:t>……..</w:t>
      </w:r>
      <w:r w:rsidR="00DA3BEE" w:rsidRPr="0023723C">
        <w:rPr>
          <w:rFonts w:ascii="Times New Roman" w:hAnsi="Times New Roman" w:cs="Times New Roman"/>
          <w:lang w:val="pl-PL"/>
        </w:rPr>
        <w:t>……. w tym podatek VAT 23%</w:t>
      </w:r>
    </w:p>
    <w:p w14:paraId="3702A8E3" w14:textId="065E9CB7" w:rsidR="00DC76E0" w:rsidRDefault="005276B8" w:rsidP="005B1245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23723C">
        <w:rPr>
          <w:rFonts w:ascii="Times New Roman" w:hAnsi="Times New Roman" w:cs="Times New Roman"/>
          <w:lang w:val="pl-PL"/>
        </w:rPr>
        <w:t>Oświadczam, że opinia o badanym sprawozdaniu będzie bez</w:t>
      </w:r>
      <w:r w:rsidR="001B65F1" w:rsidRPr="0023723C">
        <w:rPr>
          <w:rFonts w:ascii="Times New Roman" w:hAnsi="Times New Roman" w:cs="Times New Roman"/>
          <w:lang w:val="pl-PL"/>
        </w:rPr>
        <w:t xml:space="preserve">stronna i niezależna, zgodnie </w:t>
      </w:r>
      <w:r w:rsidRPr="0023723C">
        <w:rPr>
          <w:rFonts w:ascii="Times New Roman" w:hAnsi="Times New Roman" w:cs="Times New Roman"/>
          <w:lang w:val="pl-PL"/>
        </w:rPr>
        <w:t xml:space="preserve">z art. 47 ustawy </w:t>
      </w:r>
      <w:r w:rsidR="005B1245">
        <w:rPr>
          <w:rFonts w:ascii="Times New Roman" w:hAnsi="Times New Roman" w:cs="Times New Roman"/>
          <w:lang w:val="pl-PL"/>
        </w:rPr>
        <w:br/>
      </w:r>
      <w:r w:rsidRPr="0023723C">
        <w:rPr>
          <w:rFonts w:ascii="Times New Roman" w:hAnsi="Times New Roman" w:cs="Times New Roman"/>
          <w:lang w:val="pl-PL"/>
        </w:rPr>
        <w:t>z</w:t>
      </w:r>
      <w:r w:rsidRPr="005276B8">
        <w:rPr>
          <w:rFonts w:ascii="Times New Roman" w:hAnsi="Times New Roman" w:cs="Times New Roman"/>
          <w:lang w:val="pl-PL"/>
        </w:rPr>
        <w:t xml:space="preserve"> dnia 7 maja 2009 r. o biegłych rewidentach i ich samorządzie, podmiotach uprawnionych do badania sprawozdań finansowych oraz o nadzorze publicznym (Dz. U. z 2020 r. poz.1415. z </w:t>
      </w:r>
      <w:proofErr w:type="spellStart"/>
      <w:r w:rsidRPr="005276B8">
        <w:rPr>
          <w:rFonts w:ascii="Times New Roman" w:hAnsi="Times New Roman" w:cs="Times New Roman"/>
          <w:lang w:val="pl-PL"/>
        </w:rPr>
        <w:t>późn</w:t>
      </w:r>
      <w:proofErr w:type="spellEnd"/>
      <w:r w:rsidRPr="005276B8">
        <w:rPr>
          <w:rFonts w:ascii="Times New Roman" w:hAnsi="Times New Roman" w:cs="Times New Roman"/>
          <w:lang w:val="pl-PL"/>
        </w:rPr>
        <w:t>. zm.).</w:t>
      </w:r>
    </w:p>
    <w:p w14:paraId="155ED9BA" w14:textId="77777777" w:rsidR="00DC76E0" w:rsidRDefault="00DC76E0" w:rsidP="005B1245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Z</w:t>
      </w:r>
      <w:r w:rsidRPr="00DC76E0">
        <w:rPr>
          <w:rFonts w:ascii="Times New Roman" w:hAnsi="Times New Roman" w:cs="Times New Roman"/>
          <w:lang w:val="pl-PL"/>
        </w:rPr>
        <w:t>apoznałem/</w:t>
      </w:r>
      <w:proofErr w:type="spellStart"/>
      <w:r w:rsidRPr="00DC76E0">
        <w:rPr>
          <w:rFonts w:ascii="Times New Roman" w:hAnsi="Times New Roman" w:cs="Times New Roman"/>
          <w:lang w:val="pl-PL"/>
        </w:rPr>
        <w:t>am</w:t>
      </w:r>
      <w:proofErr w:type="spellEnd"/>
      <w:r w:rsidRPr="00DC76E0">
        <w:rPr>
          <w:rFonts w:ascii="Times New Roman" w:hAnsi="Times New Roman" w:cs="Times New Roman"/>
          <w:lang w:val="pl-PL"/>
        </w:rPr>
        <w:t xml:space="preserve"> się z treścią zapytania ofertowego i akceptuję jego postanowienia,</w:t>
      </w:r>
    </w:p>
    <w:p w14:paraId="383477AF" w14:textId="77777777" w:rsidR="00DC76E0" w:rsidRDefault="00DC76E0" w:rsidP="005B1245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O</w:t>
      </w:r>
      <w:r w:rsidRPr="00DC76E0">
        <w:rPr>
          <w:rFonts w:ascii="Times New Roman" w:hAnsi="Times New Roman" w:cs="Times New Roman"/>
          <w:lang w:val="pl-PL"/>
        </w:rPr>
        <w:t>ferowana cena brutto obejmuje pełny zakres usługi określonej w zapytaniu ofertowym i zawiera wszelkie koszty związane z realizacją przedmiotu zamówienia,</w:t>
      </w:r>
    </w:p>
    <w:p w14:paraId="4B055DFB" w14:textId="77777777" w:rsidR="00DC76E0" w:rsidRDefault="00DC76E0" w:rsidP="005B1245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W</w:t>
      </w:r>
      <w:r w:rsidRPr="00DC76E0">
        <w:rPr>
          <w:rFonts w:ascii="Times New Roman" w:hAnsi="Times New Roman" w:cs="Times New Roman"/>
          <w:lang w:val="pl-PL"/>
        </w:rPr>
        <w:t>ykonam przedmiot zamówienia na warunkach określonych w umowie,</w:t>
      </w:r>
    </w:p>
    <w:p w14:paraId="2DBB42CD" w14:textId="139BB2D2" w:rsidR="00DC76E0" w:rsidRPr="00DC76E0" w:rsidRDefault="00DC76E0" w:rsidP="005B1245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O</w:t>
      </w:r>
      <w:r w:rsidRPr="00DC76E0">
        <w:rPr>
          <w:rFonts w:ascii="Times New Roman" w:hAnsi="Times New Roman" w:cs="Times New Roman"/>
          <w:lang w:val="pl-PL"/>
        </w:rPr>
        <w:t xml:space="preserve">świadczam, że nie zachodzą w stosunku do mnie przesłanki wykluczenia z postępowania na podstawie </w:t>
      </w:r>
      <w:r>
        <w:rPr>
          <w:rFonts w:ascii="Times New Roman" w:hAnsi="Times New Roman" w:cs="Times New Roman"/>
          <w:lang w:val="pl-PL"/>
        </w:rPr>
        <w:br/>
      </w:r>
      <w:r w:rsidRPr="00DC76E0">
        <w:rPr>
          <w:rFonts w:ascii="Times New Roman" w:hAnsi="Times New Roman" w:cs="Times New Roman"/>
          <w:lang w:val="pl-PL"/>
        </w:rPr>
        <w:t>art.  7 ust. 1 ustawy z dnia 13 kwietnia 2022 r. o szczególnych rozwiązaniach w zakresie przeciwdziałania wspieraniu agresji na Ukrainę oraz służących ochronie bezpieczeństwa narodowego (Dz. U. 2023.1497)</w:t>
      </w:r>
    </w:p>
    <w:p w14:paraId="622453ED" w14:textId="77777777" w:rsidR="005276B8" w:rsidRPr="005276B8" w:rsidRDefault="005276B8" w:rsidP="005B1245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Osoba</w:t>
      </w:r>
      <w:r w:rsidRPr="005276B8">
        <w:rPr>
          <w:rFonts w:ascii="Times New Roman" w:hAnsi="Times New Roman" w:cs="Times New Roman"/>
          <w:lang w:val="pl-PL"/>
        </w:rPr>
        <w:t xml:space="preserve"> do kontaktów </w:t>
      </w:r>
      <w:r>
        <w:rPr>
          <w:rFonts w:ascii="Times New Roman" w:hAnsi="Times New Roman" w:cs="Times New Roman"/>
          <w:lang w:val="pl-PL"/>
        </w:rPr>
        <w:t xml:space="preserve">z Zamawiającym odpowiedzialna </w:t>
      </w:r>
      <w:r w:rsidRPr="005276B8">
        <w:rPr>
          <w:rFonts w:ascii="Times New Roman" w:hAnsi="Times New Roman" w:cs="Times New Roman"/>
          <w:lang w:val="pl-PL"/>
        </w:rPr>
        <w:t>za wykonanie</w:t>
      </w:r>
      <w:r>
        <w:rPr>
          <w:rFonts w:ascii="Times New Roman" w:hAnsi="Times New Roman" w:cs="Times New Roman"/>
          <w:lang w:val="pl-PL"/>
        </w:rPr>
        <w:t xml:space="preserve"> przedmiotu zamówienia</w:t>
      </w:r>
      <w:r w:rsidRPr="005276B8">
        <w:rPr>
          <w:rFonts w:ascii="Times New Roman" w:hAnsi="Times New Roman" w:cs="Times New Roman"/>
          <w:lang w:val="pl-PL"/>
        </w:rPr>
        <w:t>:</w:t>
      </w:r>
    </w:p>
    <w:p w14:paraId="26B496B2" w14:textId="77777777" w:rsidR="005276B8" w:rsidRPr="005276B8" w:rsidRDefault="005276B8" w:rsidP="005276B8">
      <w:pPr>
        <w:spacing w:after="0" w:line="240" w:lineRule="auto"/>
        <w:rPr>
          <w:rFonts w:ascii="Times New Roman" w:hAnsi="Times New Roman" w:cs="Times New Roman"/>
          <w:lang w:val="pl-PL"/>
        </w:rPr>
      </w:pPr>
    </w:p>
    <w:p w14:paraId="7905FE35" w14:textId="77777777" w:rsidR="005276B8" w:rsidRDefault="005276B8" w:rsidP="005276B8">
      <w:pPr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- i</w:t>
      </w:r>
      <w:r w:rsidRPr="005276B8">
        <w:rPr>
          <w:rFonts w:ascii="Times New Roman" w:hAnsi="Times New Roman" w:cs="Times New Roman"/>
          <w:lang w:val="pl-PL"/>
        </w:rPr>
        <w:t>mię</w:t>
      </w:r>
      <w:r>
        <w:rPr>
          <w:rFonts w:ascii="Times New Roman" w:hAnsi="Times New Roman" w:cs="Times New Roman"/>
          <w:lang w:val="pl-PL"/>
        </w:rPr>
        <w:t xml:space="preserve"> i nazwisko: </w:t>
      </w:r>
      <w:r w:rsidRPr="005276B8">
        <w:rPr>
          <w:rFonts w:ascii="Times New Roman" w:hAnsi="Times New Roman" w:cs="Times New Roman"/>
          <w:lang w:val="pl-PL"/>
        </w:rPr>
        <w:t>…………………………………………</w:t>
      </w:r>
      <w:r>
        <w:rPr>
          <w:rFonts w:ascii="Times New Roman" w:hAnsi="Times New Roman" w:cs="Times New Roman"/>
          <w:lang w:val="pl-PL"/>
        </w:rPr>
        <w:t>……………………………………………………..</w:t>
      </w:r>
      <w:r>
        <w:rPr>
          <w:rFonts w:ascii="Times New Roman" w:hAnsi="Times New Roman" w:cs="Times New Roman"/>
          <w:lang w:val="pl-PL"/>
        </w:rPr>
        <w:br/>
      </w:r>
    </w:p>
    <w:p w14:paraId="75F62565" w14:textId="77777777" w:rsidR="005276B8" w:rsidRPr="005276B8" w:rsidRDefault="005276B8" w:rsidP="005276B8">
      <w:pPr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nr telefonu i mail: </w:t>
      </w:r>
      <w:r w:rsidRPr="005276B8">
        <w:rPr>
          <w:rFonts w:ascii="Times New Roman" w:hAnsi="Times New Roman" w:cs="Times New Roman"/>
          <w:lang w:val="pl-PL"/>
        </w:rPr>
        <w:t>…………………………………………</w:t>
      </w:r>
      <w:r>
        <w:rPr>
          <w:rFonts w:ascii="Times New Roman" w:hAnsi="Times New Roman" w:cs="Times New Roman"/>
          <w:lang w:val="pl-PL"/>
        </w:rPr>
        <w:t>……………………………………………………</w:t>
      </w:r>
    </w:p>
    <w:p w14:paraId="7F05947D" w14:textId="77777777" w:rsidR="005276B8" w:rsidRDefault="005276B8" w:rsidP="005276B8">
      <w:pPr>
        <w:spacing w:after="0" w:line="600" w:lineRule="auto"/>
        <w:rPr>
          <w:rFonts w:ascii="Times New Roman" w:hAnsi="Times New Roman" w:cs="Times New Roman"/>
          <w:lang w:val="pl-PL"/>
        </w:rPr>
      </w:pPr>
    </w:p>
    <w:p w14:paraId="141E88E8" w14:textId="77777777" w:rsidR="00EC1970" w:rsidRDefault="00EC1970" w:rsidP="005276B8">
      <w:pPr>
        <w:spacing w:after="0" w:line="60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Załączniki:</w:t>
      </w:r>
    </w:p>
    <w:p w14:paraId="7276EBBE" w14:textId="77777777" w:rsidR="00EC1970" w:rsidRDefault="00B644B0" w:rsidP="00EC1970">
      <w:pPr>
        <w:pStyle w:val="Akapitzlist"/>
        <w:numPr>
          <w:ilvl w:val="0"/>
          <w:numId w:val="31"/>
        </w:numPr>
        <w:spacing w:after="0" w:line="60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…………………………………………….</w:t>
      </w:r>
    </w:p>
    <w:p w14:paraId="05ED0A94" w14:textId="7768AEF1" w:rsidR="004426D2" w:rsidRPr="00DC76E0" w:rsidRDefault="00EC1970" w:rsidP="00DC76E0">
      <w:pPr>
        <w:pStyle w:val="Akapitzlist"/>
        <w:numPr>
          <w:ilvl w:val="0"/>
          <w:numId w:val="31"/>
        </w:numPr>
        <w:spacing w:after="0" w:line="60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…………………………………………….</w:t>
      </w:r>
    </w:p>
    <w:p w14:paraId="71BB78E6" w14:textId="77777777" w:rsidR="004426D2" w:rsidRDefault="004426D2" w:rsidP="000104CE">
      <w:pPr>
        <w:spacing w:after="0" w:line="240" w:lineRule="auto"/>
        <w:jc w:val="both"/>
        <w:rPr>
          <w:rFonts w:ascii="Times New Roman" w:hAnsi="Times New Roman" w:cs="Times New Roman"/>
          <w:lang w:val="pl-PL"/>
        </w:rPr>
      </w:pPr>
    </w:p>
    <w:p w14:paraId="401A050B" w14:textId="77777777" w:rsidR="004426D2" w:rsidRDefault="004426D2" w:rsidP="004426D2">
      <w:pPr>
        <w:spacing w:after="0" w:line="240" w:lineRule="auto"/>
        <w:ind w:left="5664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………………………………………</w:t>
      </w:r>
    </w:p>
    <w:p w14:paraId="414049A4" w14:textId="77777777" w:rsidR="004426D2" w:rsidRDefault="004426D2" w:rsidP="004426D2">
      <w:pPr>
        <w:spacing w:after="0" w:line="240" w:lineRule="auto"/>
        <w:ind w:left="5664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                 ( data i podpis )</w:t>
      </w:r>
    </w:p>
    <w:sectPr w:rsidR="004426D2" w:rsidSect="00136210">
      <w:pgSz w:w="11906" w:h="16838" w:code="9"/>
      <w:pgMar w:top="851" w:right="737" w:bottom="680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E2462" w14:textId="77777777" w:rsidR="00304F61" w:rsidRDefault="00304F61" w:rsidP="00F325F0">
      <w:pPr>
        <w:spacing w:after="0" w:line="240" w:lineRule="auto"/>
      </w:pPr>
      <w:r>
        <w:separator/>
      </w:r>
    </w:p>
  </w:endnote>
  <w:endnote w:type="continuationSeparator" w:id="0">
    <w:p w14:paraId="656AF942" w14:textId="77777777" w:rsidR="00304F61" w:rsidRDefault="00304F61" w:rsidP="00F32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17C4E" w14:textId="77777777" w:rsidR="00304F61" w:rsidRDefault="00304F61" w:rsidP="00F325F0">
      <w:pPr>
        <w:spacing w:after="0" w:line="240" w:lineRule="auto"/>
      </w:pPr>
      <w:r>
        <w:separator/>
      </w:r>
    </w:p>
  </w:footnote>
  <w:footnote w:type="continuationSeparator" w:id="0">
    <w:p w14:paraId="4E6643FD" w14:textId="77777777" w:rsidR="00304F61" w:rsidRDefault="00304F61" w:rsidP="00F325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E27A2B"/>
    <w:multiLevelType w:val="hybridMultilevel"/>
    <w:tmpl w:val="FA2E6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1129C"/>
    <w:multiLevelType w:val="hybridMultilevel"/>
    <w:tmpl w:val="3830D570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7087387"/>
    <w:multiLevelType w:val="hybridMultilevel"/>
    <w:tmpl w:val="8468EB1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FD4153"/>
    <w:multiLevelType w:val="hybridMultilevel"/>
    <w:tmpl w:val="864A36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18439E9"/>
    <w:multiLevelType w:val="hybridMultilevel"/>
    <w:tmpl w:val="BF5CA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9713D"/>
    <w:multiLevelType w:val="hybridMultilevel"/>
    <w:tmpl w:val="091600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E77879"/>
    <w:multiLevelType w:val="hybridMultilevel"/>
    <w:tmpl w:val="14B0EF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F27E76"/>
    <w:multiLevelType w:val="hybridMultilevel"/>
    <w:tmpl w:val="8266FD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E556A"/>
    <w:multiLevelType w:val="hybridMultilevel"/>
    <w:tmpl w:val="328A3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F02C5E"/>
    <w:multiLevelType w:val="hybridMultilevel"/>
    <w:tmpl w:val="A33223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93A5A16"/>
    <w:multiLevelType w:val="hybridMultilevel"/>
    <w:tmpl w:val="B0426ADC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E4F87"/>
    <w:multiLevelType w:val="hybridMultilevel"/>
    <w:tmpl w:val="7F729E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A4D572A"/>
    <w:multiLevelType w:val="hybridMultilevel"/>
    <w:tmpl w:val="6D54A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B54BA"/>
    <w:multiLevelType w:val="hybridMultilevel"/>
    <w:tmpl w:val="486E2252"/>
    <w:lvl w:ilvl="0" w:tplc="04090001">
      <w:start w:val="1"/>
      <w:numFmt w:val="bullet"/>
      <w:pStyle w:val="Nagwek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7265D6"/>
    <w:multiLevelType w:val="hybridMultilevel"/>
    <w:tmpl w:val="FAE4A8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435DCE"/>
    <w:multiLevelType w:val="hybridMultilevel"/>
    <w:tmpl w:val="3A58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AE36FA"/>
    <w:multiLevelType w:val="hybridMultilevel"/>
    <w:tmpl w:val="FDC4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B1F9A"/>
    <w:multiLevelType w:val="hybridMultilevel"/>
    <w:tmpl w:val="FFE47542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022815"/>
    <w:multiLevelType w:val="hybridMultilevel"/>
    <w:tmpl w:val="C76871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AB6640"/>
    <w:multiLevelType w:val="hybridMultilevel"/>
    <w:tmpl w:val="E6980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24607"/>
    <w:multiLevelType w:val="hybridMultilevel"/>
    <w:tmpl w:val="85F203A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1803524"/>
    <w:multiLevelType w:val="hybridMultilevel"/>
    <w:tmpl w:val="FD14A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B075D3"/>
    <w:multiLevelType w:val="hybridMultilevel"/>
    <w:tmpl w:val="FBB4DA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1F21B8"/>
    <w:multiLevelType w:val="hybridMultilevel"/>
    <w:tmpl w:val="341C92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D703238"/>
    <w:multiLevelType w:val="hybridMultilevel"/>
    <w:tmpl w:val="7ADA7ED6"/>
    <w:lvl w:ilvl="0" w:tplc="A55434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1053932">
    <w:abstractNumId w:val="11"/>
  </w:num>
  <w:num w:numId="2" w16cid:durableId="276835283">
    <w:abstractNumId w:val="19"/>
  </w:num>
  <w:num w:numId="3" w16cid:durableId="2085640181">
    <w:abstractNumId w:val="7"/>
  </w:num>
  <w:num w:numId="4" w16cid:durableId="1328362081">
    <w:abstractNumId w:val="16"/>
  </w:num>
  <w:num w:numId="5" w16cid:durableId="1538734077">
    <w:abstractNumId w:val="27"/>
  </w:num>
  <w:num w:numId="6" w16cid:durableId="142085642">
    <w:abstractNumId w:val="29"/>
  </w:num>
  <w:num w:numId="7" w16cid:durableId="142040603">
    <w:abstractNumId w:val="26"/>
  </w:num>
  <w:num w:numId="8" w16cid:durableId="302388555">
    <w:abstractNumId w:val="8"/>
  </w:num>
  <w:num w:numId="9" w16cid:durableId="1962148362">
    <w:abstractNumId w:val="17"/>
  </w:num>
  <w:num w:numId="10" w16cid:durableId="1338001614">
    <w:abstractNumId w:val="15"/>
  </w:num>
  <w:num w:numId="11" w16cid:durableId="945187869">
    <w:abstractNumId w:val="10"/>
  </w:num>
  <w:num w:numId="12" w16cid:durableId="1945988835">
    <w:abstractNumId w:val="24"/>
  </w:num>
  <w:num w:numId="13" w16cid:durableId="550189035">
    <w:abstractNumId w:val="28"/>
  </w:num>
  <w:num w:numId="14" w16cid:durableId="1951232793">
    <w:abstractNumId w:val="6"/>
  </w:num>
  <w:num w:numId="15" w16cid:durableId="958493877">
    <w:abstractNumId w:val="6"/>
  </w:num>
  <w:num w:numId="16" w16cid:durableId="645016550">
    <w:abstractNumId w:val="1"/>
  </w:num>
  <w:num w:numId="17" w16cid:durableId="1799295707">
    <w:abstractNumId w:val="3"/>
  </w:num>
  <w:num w:numId="18" w16cid:durableId="834415834">
    <w:abstractNumId w:val="0"/>
  </w:num>
  <w:num w:numId="19" w16cid:durableId="1301417396">
    <w:abstractNumId w:val="2"/>
  </w:num>
  <w:num w:numId="20" w16cid:durableId="1050105134">
    <w:abstractNumId w:val="4"/>
  </w:num>
  <w:num w:numId="21" w16cid:durableId="248543236">
    <w:abstractNumId w:val="22"/>
  </w:num>
  <w:num w:numId="22" w16cid:durableId="2047824398">
    <w:abstractNumId w:val="23"/>
  </w:num>
  <w:num w:numId="23" w16cid:durableId="299000752">
    <w:abstractNumId w:val="9"/>
  </w:num>
  <w:num w:numId="24" w16cid:durableId="1502889625">
    <w:abstractNumId w:val="14"/>
  </w:num>
  <w:num w:numId="25" w16cid:durableId="724983541">
    <w:abstractNumId w:val="12"/>
  </w:num>
  <w:num w:numId="26" w16cid:durableId="330371761">
    <w:abstractNumId w:val="13"/>
  </w:num>
  <w:num w:numId="27" w16cid:durableId="286358077">
    <w:abstractNumId w:val="20"/>
  </w:num>
  <w:num w:numId="28" w16cid:durableId="1071469984">
    <w:abstractNumId w:val="25"/>
  </w:num>
  <w:num w:numId="29" w16cid:durableId="981344901">
    <w:abstractNumId w:val="30"/>
  </w:num>
  <w:num w:numId="30" w16cid:durableId="92018085">
    <w:abstractNumId w:val="18"/>
  </w:num>
  <w:num w:numId="31" w16cid:durableId="978262062">
    <w:abstractNumId w:val="5"/>
  </w:num>
  <w:num w:numId="32" w16cid:durableId="9582972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2BD"/>
    <w:rsid w:val="000104CE"/>
    <w:rsid w:val="000205A8"/>
    <w:rsid w:val="000510A0"/>
    <w:rsid w:val="000564DC"/>
    <w:rsid w:val="00074862"/>
    <w:rsid w:val="000844E6"/>
    <w:rsid w:val="000A3F27"/>
    <w:rsid w:val="000D76D1"/>
    <w:rsid w:val="000F2292"/>
    <w:rsid w:val="00114279"/>
    <w:rsid w:val="00136210"/>
    <w:rsid w:val="00154A8D"/>
    <w:rsid w:val="001558EA"/>
    <w:rsid w:val="00156F4F"/>
    <w:rsid w:val="00172E66"/>
    <w:rsid w:val="00195802"/>
    <w:rsid w:val="001B65F1"/>
    <w:rsid w:val="001C5F46"/>
    <w:rsid w:val="001E7EF0"/>
    <w:rsid w:val="001F0B02"/>
    <w:rsid w:val="001F5CF6"/>
    <w:rsid w:val="00204D7A"/>
    <w:rsid w:val="0021359A"/>
    <w:rsid w:val="00221BB7"/>
    <w:rsid w:val="0023723C"/>
    <w:rsid w:val="00251585"/>
    <w:rsid w:val="002845E6"/>
    <w:rsid w:val="00292578"/>
    <w:rsid w:val="002B04BC"/>
    <w:rsid w:val="002C5914"/>
    <w:rsid w:val="002C6243"/>
    <w:rsid w:val="002D3457"/>
    <w:rsid w:val="00304F61"/>
    <w:rsid w:val="00320AB9"/>
    <w:rsid w:val="0035730B"/>
    <w:rsid w:val="00371069"/>
    <w:rsid w:val="003A7885"/>
    <w:rsid w:val="003C2148"/>
    <w:rsid w:val="003E23E4"/>
    <w:rsid w:val="00417AB4"/>
    <w:rsid w:val="004426D2"/>
    <w:rsid w:val="00442E42"/>
    <w:rsid w:val="00466E92"/>
    <w:rsid w:val="00485564"/>
    <w:rsid w:val="004A22D2"/>
    <w:rsid w:val="004B7AA7"/>
    <w:rsid w:val="004D0DB9"/>
    <w:rsid w:val="004D1903"/>
    <w:rsid w:val="00524A44"/>
    <w:rsid w:val="005276B8"/>
    <w:rsid w:val="00565CBB"/>
    <w:rsid w:val="00573197"/>
    <w:rsid w:val="005A2734"/>
    <w:rsid w:val="005B1245"/>
    <w:rsid w:val="005E164F"/>
    <w:rsid w:val="00651D06"/>
    <w:rsid w:val="006B5360"/>
    <w:rsid w:val="006E43A9"/>
    <w:rsid w:val="006E4D31"/>
    <w:rsid w:val="006F35EA"/>
    <w:rsid w:val="007233F2"/>
    <w:rsid w:val="00732EAC"/>
    <w:rsid w:val="00770973"/>
    <w:rsid w:val="00771866"/>
    <w:rsid w:val="0079500B"/>
    <w:rsid w:val="007B520F"/>
    <w:rsid w:val="007C4AE1"/>
    <w:rsid w:val="007C677E"/>
    <w:rsid w:val="00855D68"/>
    <w:rsid w:val="008720B4"/>
    <w:rsid w:val="00886649"/>
    <w:rsid w:val="008916F3"/>
    <w:rsid w:val="008C63F6"/>
    <w:rsid w:val="008D093A"/>
    <w:rsid w:val="008E6FA6"/>
    <w:rsid w:val="00903EF1"/>
    <w:rsid w:val="009162BD"/>
    <w:rsid w:val="00936104"/>
    <w:rsid w:val="00950681"/>
    <w:rsid w:val="00954747"/>
    <w:rsid w:val="00983077"/>
    <w:rsid w:val="00992364"/>
    <w:rsid w:val="009B1C20"/>
    <w:rsid w:val="009B390E"/>
    <w:rsid w:val="009C7758"/>
    <w:rsid w:val="009E5145"/>
    <w:rsid w:val="009E5ECA"/>
    <w:rsid w:val="009F142B"/>
    <w:rsid w:val="00A65A16"/>
    <w:rsid w:val="00A679EC"/>
    <w:rsid w:val="00A84DA9"/>
    <w:rsid w:val="00AB4E1E"/>
    <w:rsid w:val="00AC767D"/>
    <w:rsid w:val="00AF4BE0"/>
    <w:rsid w:val="00B13A29"/>
    <w:rsid w:val="00B644B0"/>
    <w:rsid w:val="00B73BEF"/>
    <w:rsid w:val="00C011B8"/>
    <w:rsid w:val="00C21FCC"/>
    <w:rsid w:val="00C37553"/>
    <w:rsid w:val="00C94FB7"/>
    <w:rsid w:val="00CA1F20"/>
    <w:rsid w:val="00CD029F"/>
    <w:rsid w:val="00D049C9"/>
    <w:rsid w:val="00D24412"/>
    <w:rsid w:val="00D24FCE"/>
    <w:rsid w:val="00D3190B"/>
    <w:rsid w:val="00D55BA1"/>
    <w:rsid w:val="00D81FF9"/>
    <w:rsid w:val="00DA1D09"/>
    <w:rsid w:val="00DA3BEE"/>
    <w:rsid w:val="00DB6F2C"/>
    <w:rsid w:val="00DC76E0"/>
    <w:rsid w:val="00DD4A4F"/>
    <w:rsid w:val="00DE77F9"/>
    <w:rsid w:val="00DF6283"/>
    <w:rsid w:val="00E23325"/>
    <w:rsid w:val="00E673CE"/>
    <w:rsid w:val="00E859C3"/>
    <w:rsid w:val="00E908DF"/>
    <w:rsid w:val="00E91CCB"/>
    <w:rsid w:val="00EA5B92"/>
    <w:rsid w:val="00EC1970"/>
    <w:rsid w:val="00ED07D7"/>
    <w:rsid w:val="00F2528C"/>
    <w:rsid w:val="00F325F0"/>
    <w:rsid w:val="00F333D3"/>
    <w:rsid w:val="00F7300B"/>
    <w:rsid w:val="00F8449E"/>
    <w:rsid w:val="00FD7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6E85D2"/>
  <w15:docId w15:val="{8C3ADBB5-FA7F-4E18-8C28-C95C6F7D0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A8D"/>
    <w:pPr>
      <w:spacing w:after="200" w:line="276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qFormat/>
    <w:rsid w:val="009162BD"/>
    <w:pPr>
      <w:keepNext/>
      <w:numPr>
        <w:numId w:val="2"/>
      </w:numPr>
      <w:suppressAutoHyphens/>
      <w:autoSpaceDE w:val="0"/>
      <w:spacing w:after="0" w:line="240" w:lineRule="auto"/>
      <w:outlineLvl w:val="0"/>
    </w:pPr>
    <w:rPr>
      <w:rFonts w:ascii="Tahoma" w:eastAsia="Times New Roman" w:hAnsi="Tahoma" w:cs="Tahoma"/>
      <w:b/>
      <w:bCs/>
      <w:kern w:val="2"/>
      <w:sz w:val="20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1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1F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62BD"/>
    <w:rPr>
      <w:rFonts w:ascii="Tahoma" w:eastAsia="Times New Roman" w:hAnsi="Tahoma" w:cs="Tahoma"/>
      <w:b/>
      <w:bCs/>
      <w:kern w:val="2"/>
      <w:sz w:val="20"/>
      <w:szCs w:val="24"/>
      <w:lang w:val="en-US" w:eastAsia="ar-SA"/>
    </w:rPr>
  </w:style>
  <w:style w:type="paragraph" w:styleId="Akapitzlist">
    <w:name w:val="List Paragraph"/>
    <w:basedOn w:val="Normalny"/>
    <w:uiPriority w:val="34"/>
    <w:qFormat/>
    <w:rsid w:val="009162BD"/>
    <w:pPr>
      <w:ind w:left="720"/>
      <w:contextualSpacing/>
    </w:pPr>
  </w:style>
  <w:style w:type="character" w:styleId="Hipercze">
    <w:name w:val="Hyperlink"/>
    <w:rsid w:val="009162BD"/>
    <w:rPr>
      <w:color w:val="000000"/>
      <w:u w:val="single"/>
    </w:rPr>
  </w:style>
  <w:style w:type="table" w:styleId="Tabela-Siatka">
    <w:name w:val="Table Grid"/>
    <w:basedOn w:val="Standardowy"/>
    <w:uiPriority w:val="59"/>
    <w:rsid w:val="00074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C21FC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1FC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customStyle="1" w:styleId="Normal1">
    <w:name w:val="Normal1"/>
    <w:basedOn w:val="Normalny"/>
    <w:rsid w:val="00C21FC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normal10">
    <w:name w:val="normal1"/>
    <w:basedOn w:val="Normalny"/>
    <w:rsid w:val="00C21F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paragraph" w:customStyle="1" w:styleId="Tabelapozycja">
    <w:name w:val="Tabela pozycja"/>
    <w:basedOn w:val="Normal1"/>
    <w:rsid w:val="00732EAC"/>
    <w:rPr>
      <w:rFonts w:ascii="Arial" w:hAnsi="Arial" w:cs="Arial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32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5F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32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5F0"/>
    <w:rPr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8D0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23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0D5B5-F6DD-4D4C-9510-598838B0B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Sekuła</dc:creator>
  <cp:lastModifiedBy>Ilona Ziellińska</cp:lastModifiedBy>
  <cp:revision>2</cp:revision>
  <cp:lastPrinted>2024-10-25T07:25:00Z</cp:lastPrinted>
  <dcterms:created xsi:type="dcterms:W3CDTF">2024-10-25T07:26:00Z</dcterms:created>
  <dcterms:modified xsi:type="dcterms:W3CDTF">2024-10-25T07:26:00Z</dcterms:modified>
</cp:coreProperties>
</file>